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804915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804915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08A46B7F" w14:textId="49B5FFFE" w:rsidR="00F97018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B85AD2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B85AD2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B85AD2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167E5422" w:rsidR="008F1CA2" w:rsidRDefault="00102B34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Training in advanced digital skills: Yes </w:t>
            </w:r>
            <w:sdt>
              <w:sdtPr>
                <w:rPr>
                  <w:rFonts w:ascii="Verdana" w:hAnsi="Verdana"/>
                  <w:sz w:val="20"/>
                  <w:lang w:val="en-GB"/>
                </w:rPr>
                <w:id w:val="-140183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>
              <w:rPr>
                <w:rFonts w:ascii="Verdana" w:hAnsi="Verdana"/>
                <w:sz w:val="20"/>
                <w:lang w:val="en-GB"/>
              </w:rPr>
              <w:t xml:space="preserve"> No </w:t>
            </w:r>
            <w:sdt>
              <w:sdtPr>
                <w:rPr>
                  <w:rFonts w:ascii="Verdana" w:hAnsi="Verdana"/>
                  <w:sz w:val="20"/>
                  <w:lang w:val="en-GB"/>
                </w:rPr>
                <w:id w:val="-45233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B85AD2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r w:rsidR="00621E8B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B85AD2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230037A3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B85AD2" w:rsidRPr="00D81DA8">
          <w:rPr>
            <w:rStyle w:val="Hyperlink"/>
            <w:lang w:val="en-IE"/>
          </w:rPr>
          <w:t>https://www.iso.org/obp/ui</w:t>
        </w:r>
      </w:hyperlink>
      <w:r w:rsidR="00B85AD2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2B34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97CD5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299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4915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6415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6A4C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85AD2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451F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27D46"/>
    <w:rsid w:val="00D302B8"/>
    <w:rsid w:val="00D319B1"/>
    <w:rsid w:val="00D33364"/>
    <w:rsid w:val="00D33388"/>
    <w:rsid w:val="00D353E4"/>
    <w:rsid w:val="00D35881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0DF5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4B2A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018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69FF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405</Words>
  <Characters>2261</Characters>
  <Application>Microsoft Office Word</Application>
  <DocSecurity>4</DocSecurity>
  <PresentationFormat>Microsoft Word 11.0</PresentationFormat>
  <Lines>46</Lines>
  <Paragraphs>30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2636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SAMRAY Christophe (EAC)</cp:lastModifiedBy>
  <cp:revision>2</cp:revision>
  <cp:lastPrinted>2013-11-06T08:46:00Z</cp:lastPrinted>
  <dcterms:created xsi:type="dcterms:W3CDTF">2025-03-20T10:07:00Z</dcterms:created>
  <dcterms:modified xsi:type="dcterms:W3CDTF">2025-03-20T10:07:00Z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